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Pr="00DE7968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sz w:val="28"/>
          <w:szCs w:val="28"/>
          <w:lang w:eastAsia="ko-KR"/>
        </w:rPr>
      </w:pPr>
      <w:r>
        <w:rPr>
          <w:rFonts w:ascii="Times" w:hAnsi="Times" w:cs="Times"/>
          <w:sz w:val="28"/>
          <w:szCs w:val="28"/>
        </w:rPr>
        <w:t>Speaker:</w:t>
      </w:r>
      <w:r w:rsidR="00924A2A">
        <w:rPr>
          <w:rFonts w:ascii="Times" w:hAnsi="Times" w:cs="Times"/>
          <w:sz w:val="28"/>
          <w:szCs w:val="28"/>
        </w:rPr>
        <w:t xml:space="preserve"> </w:t>
      </w:r>
      <w:r w:rsidR="005908F7">
        <w:rPr>
          <w:rFonts w:ascii="Times" w:hAnsi="Times" w:cs="Times"/>
          <w:sz w:val="28"/>
          <w:szCs w:val="28"/>
        </w:rPr>
        <w:t>Soobin Bae</w:t>
      </w:r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025052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sz w:val="28"/>
          <w:szCs w:val="28"/>
          <w:lang w:eastAsia="ko-KR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>
        <w:rPr>
          <w:rFonts w:ascii="Times" w:hAnsi="Times" w:cs="Times"/>
          <w:sz w:val="28"/>
          <w:szCs w:val="28"/>
        </w:rPr>
        <w:t xml:space="preserve">: </w:t>
      </w:r>
      <w:r w:rsidR="005908F7">
        <w:rPr>
          <w:rFonts w:ascii="Times" w:hAnsi="Times" w:cs="Times"/>
          <w:sz w:val="28"/>
          <w:szCs w:val="28"/>
        </w:rPr>
        <w:t>KIS sport rules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1 What was the issue and what was the speaker’s opinion on the issue?</w:t>
      </w:r>
    </w:p>
    <w:p w:rsidR="00447F1B" w:rsidRPr="00CF5E92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>She argues that Standardized Test is unnecessarily for high school students.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2. Name the three examples used to support the speaker’s opinion.</w:t>
      </w:r>
    </w:p>
    <w:p w:rsidR="003D5854" w:rsidRDefault="00447F1B" w:rsidP="005E4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>1</w:t>
      </w:r>
      <w:r w:rsidR="00011599">
        <w:rPr>
          <w:rFonts w:ascii="Times" w:hAnsi="Times" w:cs="Times"/>
        </w:rPr>
        <w:t>. Lateness does not related to play in the sport match</w:t>
      </w:r>
      <w:r w:rsidR="003D5854">
        <w:rPr>
          <w:rFonts w:ascii="Times" w:hAnsi="Times" w:cs="Times"/>
        </w:rPr>
        <w:t>.</w:t>
      </w:r>
      <w:r w:rsidR="00011599">
        <w:rPr>
          <w:rFonts w:ascii="Times" w:hAnsi="Times" w:cs="Times"/>
        </w:rPr>
        <w:t xml:space="preserve"> </w:t>
      </w:r>
      <w:r w:rsidR="007E31FA">
        <w:rPr>
          <w:rFonts w:ascii="Times" w:hAnsi="Times" w:cs="Times"/>
        </w:rPr>
        <w:t>She gave an e</w:t>
      </w:r>
      <w:r w:rsidR="00011599">
        <w:rPr>
          <w:rFonts w:ascii="Times" w:hAnsi="Times" w:cs="Times"/>
        </w:rPr>
        <w:t>xample that happened because of this reason.</w:t>
      </w:r>
    </w:p>
    <w:p w:rsidR="00011599" w:rsidRDefault="003D5854" w:rsidP="005E4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2. </w:t>
      </w:r>
      <w:r w:rsidR="00011599">
        <w:rPr>
          <w:rFonts w:ascii="Times" w:hAnsi="Times" w:cs="Times"/>
        </w:rPr>
        <w:t>It is too harsh punishment for players.</w:t>
      </w:r>
    </w:p>
    <w:p w:rsidR="00447F1B" w:rsidRDefault="00011599" w:rsidP="005E464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3. Participation in sport represents KIS. They decrease our positive attitude.</w:t>
      </w:r>
    </w:p>
    <w:p w:rsidR="005E4646" w:rsidRDefault="005E4646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3. Did the speaker supply sufficient and convincing evidence?  Explain.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7E31FA">
        <w:rPr>
          <w:rFonts w:ascii="Times" w:hAnsi="Times" w:cs="Times"/>
        </w:rPr>
        <w:tab/>
        <w:t>Yes</w:t>
      </w:r>
      <w:r w:rsidR="004064CF">
        <w:rPr>
          <w:rFonts w:ascii="Times" w:hAnsi="Times" w:cs="Times"/>
        </w:rPr>
        <w:t>.</w:t>
      </w:r>
      <w:r w:rsidR="007E31FA">
        <w:rPr>
          <w:rFonts w:ascii="Times" w:hAnsi="Times" w:cs="Times"/>
        </w:rPr>
        <w:t xml:space="preserve"> She gave examples and made audiences feel sympathy about this situation.</w:t>
      </w:r>
    </w:p>
    <w:p w:rsidR="00447F1B" w:rsidRDefault="008301B8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Verbal-</w:t>
      </w:r>
      <w:r w:rsidR="007E31FA">
        <w:rPr>
          <w:rFonts w:ascii="Times" w:hAnsi="Times" w:cs="Times"/>
        </w:rPr>
        <w:t xml:space="preserve"> 4</w:t>
      </w:r>
    </w:p>
    <w:p w:rsidR="00CE18D1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Nonverbal-</w:t>
      </w:r>
      <w:r w:rsidR="007E31FA">
        <w:rPr>
          <w:rFonts w:ascii="Times" w:hAnsi="Times" w:cs="Times"/>
        </w:rPr>
        <w:t xml:space="preserve"> 4</w:t>
      </w:r>
    </w:p>
    <w:p w:rsidR="00447F1B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8301B8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5. </w:t>
      </w:r>
      <w:r w:rsidR="00447F1B">
        <w:rPr>
          <w:rFonts w:ascii="Times" w:hAnsi="Times" w:cs="Times"/>
        </w:rPr>
        <w:t>Was the issue interesting and applicable to the students at KIS?</w:t>
      </w:r>
    </w:p>
    <w:p w:rsidR="00447F1B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Yes, </w:t>
      </w:r>
      <w:r w:rsidR="00FA7AE7">
        <w:rPr>
          <w:rFonts w:ascii="Times" w:hAnsi="Times" w:cs="Times"/>
        </w:rPr>
        <w:t>because players tried their best on their academic as well</w:t>
      </w:r>
      <w:r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Pr="003D5854" w:rsidRDefault="008301B8" w:rsidP="003D5854">
      <w:pPr>
        <w:widowControl w:val="0"/>
        <w:numPr>
          <w:ilvl w:val="0"/>
          <w:numId w:val="3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6. </w:t>
      </w:r>
      <w:r w:rsidR="00447F1B">
        <w:rPr>
          <w:rFonts w:ascii="Times" w:hAnsi="Times" w:cs="Times"/>
        </w:rPr>
        <w:t>Cite at least one rhetorical device (question, analogy, anecdote, counterclaim or allusion) that was used in the speech.</w:t>
      </w:r>
    </w:p>
    <w:p w:rsidR="00447F1B" w:rsidRPr="00FA7AE7" w:rsidRDefault="003D5854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 New Roman" w:hAnsi="Times New Roman" w:cs="Times"/>
        </w:rPr>
      </w:pPr>
      <w:r w:rsidRPr="00FA7AE7">
        <w:rPr>
          <w:rFonts w:ascii="Times New Roman" w:hAnsi="Times New Roman" w:cs="Times"/>
        </w:rPr>
        <w:tab/>
      </w:r>
      <w:r w:rsidR="00447F1B" w:rsidRPr="00FA7AE7">
        <w:rPr>
          <w:rFonts w:ascii="Times New Roman" w:hAnsi="Times New Roman" w:cs="Times"/>
        </w:rPr>
        <w:t> </w:t>
      </w:r>
      <w:r w:rsidR="00FA7AE7" w:rsidRPr="00FA7AE7">
        <w:rPr>
          <w:rFonts w:ascii="Times New Roman" w:hAnsi="Times New Roman" w:cs="Georgia"/>
          <w:color w:val="111111"/>
          <w:szCs w:val="26"/>
        </w:rPr>
        <w:t>A man in the Central Park</w:t>
      </w:r>
      <w:r w:rsidR="00FA7AE7">
        <w:rPr>
          <w:rFonts w:ascii="Times New Roman" w:hAnsi="Times New Roman" w:cs="Georgia"/>
          <w:color w:val="111111"/>
          <w:szCs w:val="26"/>
        </w:rPr>
        <w:t xml:space="preserve"> to KIS sport players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7. What did the speaker do most effectively?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025052">
        <w:rPr>
          <w:rFonts w:ascii="Times" w:hAnsi="Times" w:cs="Times"/>
        </w:rPr>
        <w:tab/>
        <w:t>Her volume and analogy was good. And mostly, I like your accent!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 </w:t>
      </w:r>
      <w:r w:rsidR="00025052">
        <w:rPr>
          <w:rFonts w:ascii="Times" w:hAnsi="Times" w:cs="Times"/>
        </w:rPr>
        <w:tab/>
        <w:t>She should work on more eye contacts with audience.</w:t>
      </w:r>
    </w:p>
    <w:p w:rsidR="00952A68" w:rsidRDefault="00952A68"/>
    <w:sectPr w:rsidR="00952A68" w:rsidSect="00DE7968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011599"/>
    <w:rsid w:val="00025052"/>
    <w:rsid w:val="000C0229"/>
    <w:rsid w:val="003D5854"/>
    <w:rsid w:val="004064CF"/>
    <w:rsid w:val="00447F1B"/>
    <w:rsid w:val="005908F7"/>
    <w:rsid w:val="005E4646"/>
    <w:rsid w:val="00644DE3"/>
    <w:rsid w:val="007E31FA"/>
    <w:rsid w:val="008301B8"/>
    <w:rsid w:val="008954C4"/>
    <w:rsid w:val="00924A2A"/>
    <w:rsid w:val="00952A68"/>
    <w:rsid w:val="009F58E5"/>
    <w:rsid w:val="00AC6A14"/>
    <w:rsid w:val="00B141FC"/>
    <w:rsid w:val="00CE18D1"/>
    <w:rsid w:val="00CF5E92"/>
    <w:rsid w:val="00CF6E1F"/>
    <w:rsid w:val="00DE7968"/>
    <w:rsid w:val="00FA7AE7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195</Words>
  <Characters>1112</Characters>
  <Application>Microsoft Word 12.1.0</Application>
  <DocSecurity>0</DocSecurity>
  <Lines>9</Lines>
  <Paragraphs>2</Paragraphs>
  <ScaleCrop>false</ScaleCrop>
  <LinksUpToDate>false</LinksUpToDate>
  <CharactersWithSpaces>1365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7</cp:revision>
  <dcterms:created xsi:type="dcterms:W3CDTF">2009-10-03T01:58:00Z</dcterms:created>
  <dcterms:modified xsi:type="dcterms:W3CDTF">2009-10-05T13:23:00Z</dcterms:modified>
</cp:coreProperties>
</file>